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roboty budowlane,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>dostawy lub 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42A22F0B" w:rsidR="006A48AF" w:rsidRDefault="004F6ADF" w:rsidP="00A33AA4">
      <w:pPr>
        <w:spacing w:after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557661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Pzp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7E5874B8" w14:textId="77777777" w:rsidR="00C62C53" w:rsidRDefault="00C62C53" w:rsidP="00C62C53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C62C53">
        <w:rPr>
          <w:rFonts w:ascii="Arial" w:hAnsi="Arial" w:cs="Arial"/>
          <w:b/>
          <w:bCs/>
          <w:sz w:val="22"/>
          <w:szCs w:val="22"/>
        </w:rPr>
        <w:t>Modernizacja</w:t>
      </w:r>
      <w:proofErr w:type="spellEnd"/>
      <w:r w:rsidRPr="00C62C53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62C53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C62C53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62C53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C62C53">
        <w:rPr>
          <w:rFonts w:ascii="Arial" w:hAnsi="Arial" w:cs="Arial"/>
          <w:b/>
          <w:bCs/>
          <w:sz w:val="22"/>
          <w:szCs w:val="22"/>
        </w:rPr>
        <w:t xml:space="preserve"> Nr 1 181R na </w:t>
      </w:r>
      <w:proofErr w:type="spellStart"/>
      <w:r w:rsidRPr="00C62C53">
        <w:rPr>
          <w:rFonts w:ascii="Arial" w:hAnsi="Arial" w:cs="Arial"/>
          <w:b/>
          <w:bCs/>
          <w:sz w:val="22"/>
          <w:szCs w:val="22"/>
        </w:rPr>
        <w:t>odcinku</w:t>
      </w:r>
      <w:proofErr w:type="spellEnd"/>
      <w:r w:rsidRPr="00C62C53">
        <w:rPr>
          <w:rFonts w:ascii="Arial" w:hAnsi="Arial" w:cs="Arial"/>
          <w:b/>
          <w:bCs/>
          <w:sz w:val="22"/>
          <w:szCs w:val="22"/>
        </w:rPr>
        <w:t xml:space="preserve"> 2 500 mb ul. </w:t>
      </w:r>
      <w:proofErr w:type="spellStart"/>
      <w:r w:rsidRPr="00C62C53">
        <w:rPr>
          <w:rFonts w:ascii="Arial" w:hAnsi="Arial" w:cs="Arial"/>
          <w:b/>
          <w:bCs/>
          <w:sz w:val="22"/>
          <w:szCs w:val="22"/>
        </w:rPr>
        <w:t>Zasowska</w:t>
      </w:r>
      <w:proofErr w:type="spellEnd"/>
    </w:p>
    <w:p w14:paraId="0DDFE013" w14:textId="77777777" w:rsidR="00C62C53" w:rsidRDefault="00C62C53" w:rsidP="00143A31">
      <w:pPr>
        <w:spacing w:line="271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261366E9" w14:textId="2282C582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6352C9A2" w14:textId="77777777" w:rsidR="00931F4D" w:rsidRPr="00B66537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B66537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 w:rsidRPr="00B66537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 naszym imieniu nw. wykonawca(y):</w:t>
      </w:r>
    </w:p>
    <w:p w14:paraId="7A0E4695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931F4D" w:rsidRPr="00B66537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B66537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B66537" w14:paraId="6CAC8203" w14:textId="77777777" w:rsidTr="00931F4D">
        <w:tc>
          <w:tcPr>
            <w:tcW w:w="1519" w:type="pct"/>
          </w:tcPr>
          <w:p w14:paraId="7A19E1FF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B66537" w14:paraId="1FB28FAA" w14:textId="77777777" w:rsidTr="00931F4D">
        <w:tc>
          <w:tcPr>
            <w:tcW w:w="1519" w:type="pct"/>
          </w:tcPr>
          <w:p w14:paraId="31048F9F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Pr="00B66537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B66537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B66537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B66537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B66537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B66537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6871DE90" w14:textId="77777777" w:rsidTr="00931F4D">
        <w:tc>
          <w:tcPr>
            <w:tcW w:w="2330" w:type="pct"/>
          </w:tcPr>
          <w:p w14:paraId="65176DC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15463695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</w:t>
      </w:r>
      <w:r w:rsidR="00557661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 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naszym imieniu nw. Wykonawca(y):</w:t>
      </w: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262DE8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8F30A9D" w14:textId="77777777" w:rsidR="00931F4D" w:rsidRPr="00B66537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B66537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lastRenderedPageBreak/>
        <w:t>Oświadczam(amy), że warunek  dotyczący doświadczenia wykonawcy określony w pkt. ….. SWZ* spełnia(ją) w naszym imieniu nw. wykonawca(y):</w:t>
      </w:r>
    </w:p>
    <w:p w14:paraId="7EEB1AEC" w14:textId="77777777" w:rsidR="00931F4D" w:rsidRPr="00B66537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B66537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B66537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usług,</w:t>
            </w: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które będą realizowane przez tego wykonawcę</w:t>
            </w:r>
          </w:p>
        </w:tc>
      </w:tr>
      <w:tr w:rsidR="00931F4D" w:rsidRPr="00931F4D" w14:paraId="5D24F8F1" w14:textId="77777777" w:rsidTr="00931F4D">
        <w:tc>
          <w:tcPr>
            <w:tcW w:w="2330" w:type="pct"/>
          </w:tcPr>
          <w:p w14:paraId="564E3EE9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77777777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. Proszę wypełnić tylko pkt. 3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6E770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0C46C8" w14:textId="77777777" w:rsidR="00C4174A" w:rsidRDefault="00C4174A" w:rsidP="00AC1A4B">
      <w:r>
        <w:separator/>
      </w:r>
    </w:p>
  </w:endnote>
  <w:endnote w:type="continuationSeparator" w:id="0">
    <w:p w14:paraId="1B365947" w14:textId="77777777" w:rsidR="00C4174A" w:rsidRDefault="00C4174A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65550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65550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2E01B8" w14:textId="77777777" w:rsidR="00C4174A" w:rsidRDefault="00C4174A" w:rsidP="00AC1A4B">
      <w:r>
        <w:separator/>
      </w:r>
    </w:p>
  </w:footnote>
  <w:footnote w:type="continuationSeparator" w:id="0">
    <w:p w14:paraId="4955F74D" w14:textId="77777777" w:rsidR="00C4174A" w:rsidRDefault="00C4174A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648288" w14:textId="70D31394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BE18A8">
      <w:rPr>
        <w:rFonts w:ascii="Calibri" w:hAnsi="Calibri" w:cs="Calibri"/>
        <w:b/>
        <w:i/>
        <w:sz w:val="18"/>
        <w:szCs w:val="18"/>
        <w:lang w:val="pl-PL" w:eastAsia="ar-SA"/>
      </w:rPr>
      <w:t>9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51890715" w:rsidR="006A48AF" w:rsidRPr="006A48AF" w:rsidRDefault="006A48AF" w:rsidP="006F7C0C">
    <w:pPr>
      <w:pBdr>
        <w:bottom w:val="single" w:sz="4" w:space="1" w:color="auto"/>
      </w:pBdr>
      <w:tabs>
        <w:tab w:val="left" w:pos="2655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6F7C0C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C62C53">
      <w:rPr>
        <w:rFonts w:ascii="Calibri" w:hAnsi="Calibri"/>
        <w:b/>
        <w:bCs/>
        <w:color w:val="4F81BD"/>
        <w:sz w:val="18"/>
        <w:szCs w:val="18"/>
        <w:lang w:val="pl-PL" w:eastAsia="ar-SA"/>
      </w:rPr>
      <w:t>89</w:t>
    </w:r>
    <w:r w:rsidR="00BE18A8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6F7C0C">
      <w:rPr>
        <w:rFonts w:ascii="Calibri" w:hAnsi="Calibri"/>
        <w:b/>
        <w:bCs/>
        <w:color w:val="4F81BD"/>
        <w:sz w:val="18"/>
        <w:szCs w:val="18"/>
        <w:lang w:val="pl-PL" w:eastAsia="ar-SA"/>
      </w:rPr>
      <w:t>202</w:t>
    </w:r>
    <w:r w:rsidR="00585A6B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0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911699028">
    <w:abstractNumId w:val="50"/>
  </w:num>
  <w:num w:numId="2" w16cid:durableId="786194194">
    <w:abstractNumId w:val="40"/>
  </w:num>
  <w:num w:numId="3" w16cid:durableId="719748031">
    <w:abstractNumId w:val="41"/>
  </w:num>
  <w:num w:numId="4" w16cid:durableId="1311909599">
    <w:abstractNumId w:val="23"/>
  </w:num>
  <w:num w:numId="5" w16cid:durableId="1662809498">
    <w:abstractNumId w:val="49"/>
  </w:num>
  <w:num w:numId="6" w16cid:durableId="1279869974">
    <w:abstractNumId w:val="19"/>
  </w:num>
  <w:num w:numId="7" w16cid:durableId="809176899">
    <w:abstractNumId w:val="25"/>
  </w:num>
  <w:num w:numId="8" w16cid:durableId="1177574854">
    <w:abstractNumId w:val="37"/>
  </w:num>
  <w:num w:numId="9" w16cid:durableId="2141917390">
    <w:abstractNumId w:val="35"/>
  </w:num>
  <w:num w:numId="10" w16cid:durableId="1611428423">
    <w:abstractNumId w:val="36"/>
  </w:num>
  <w:num w:numId="11" w16cid:durableId="711155829">
    <w:abstractNumId w:val="46"/>
  </w:num>
  <w:num w:numId="12" w16cid:durableId="2051034339">
    <w:abstractNumId w:val="33"/>
  </w:num>
  <w:num w:numId="13" w16cid:durableId="1838886165">
    <w:abstractNumId w:val="42"/>
  </w:num>
  <w:num w:numId="14" w16cid:durableId="538007302">
    <w:abstractNumId w:val="44"/>
  </w:num>
  <w:num w:numId="15" w16cid:durableId="1024020211">
    <w:abstractNumId w:val="43"/>
  </w:num>
  <w:num w:numId="16" w16cid:durableId="1813794600">
    <w:abstractNumId w:val="27"/>
  </w:num>
  <w:num w:numId="17" w16cid:durableId="1928538724">
    <w:abstractNumId w:val="38"/>
  </w:num>
  <w:num w:numId="18" w16cid:durableId="1053504879">
    <w:abstractNumId w:val="45"/>
  </w:num>
  <w:num w:numId="19" w16cid:durableId="1796677661">
    <w:abstractNumId w:val="52"/>
  </w:num>
  <w:num w:numId="20" w16cid:durableId="615454722">
    <w:abstractNumId w:val="30"/>
  </w:num>
  <w:num w:numId="21" w16cid:durableId="148862354">
    <w:abstractNumId w:val="53"/>
  </w:num>
  <w:num w:numId="22" w16cid:durableId="1048840428">
    <w:abstractNumId w:val="17"/>
  </w:num>
  <w:num w:numId="23" w16cid:durableId="1272514899">
    <w:abstractNumId w:val="48"/>
  </w:num>
  <w:num w:numId="24" w16cid:durableId="279992873">
    <w:abstractNumId w:val="39"/>
  </w:num>
  <w:num w:numId="25" w16cid:durableId="2023628806">
    <w:abstractNumId w:val="28"/>
  </w:num>
  <w:num w:numId="26" w16cid:durableId="817956448">
    <w:abstractNumId w:val="31"/>
  </w:num>
  <w:num w:numId="27" w16cid:durableId="836845869">
    <w:abstractNumId w:val="55"/>
  </w:num>
  <w:num w:numId="28" w16cid:durableId="923876179">
    <w:abstractNumId w:val="26"/>
  </w:num>
  <w:num w:numId="29" w16cid:durableId="1443181763">
    <w:abstractNumId w:val="51"/>
  </w:num>
  <w:num w:numId="30" w16cid:durableId="680664261">
    <w:abstractNumId w:val="34"/>
  </w:num>
  <w:num w:numId="31" w16cid:durableId="1539707995">
    <w:abstractNumId w:val="54"/>
  </w:num>
  <w:num w:numId="32" w16cid:durableId="1518620245">
    <w:abstractNumId w:val="47"/>
  </w:num>
  <w:num w:numId="33" w16cid:durableId="330914946">
    <w:abstractNumId w:val="32"/>
  </w:num>
  <w:num w:numId="34" w16cid:durableId="2084838287">
    <w:abstractNumId w:val="22"/>
  </w:num>
  <w:num w:numId="35" w16cid:durableId="1144198994">
    <w:abstractNumId w:val="20"/>
  </w:num>
  <w:num w:numId="36" w16cid:durableId="1351906922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87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2DE8"/>
    <w:rsid w:val="0026671C"/>
    <w:rsid w:val="002676F2"/>
    <w:rsid w:val="002704E5"/>
    <w:rsid w:val="00275936"/>
    <w:rsid w:val="002761F8"/>
    <w:rsid w:val="002803A4"/>
    <w:rsid w:val="00281E8D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03A5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46A18"/>
    <w:rsid w:val="0045421E"/>
    <w:rsid w:val="004572A4"/>
    <w:rsid w:val="00457BE6"/>
    <w:rsid w:val="00460775"/>
    <w:rsid w:val="00461E6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A4A32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CB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57661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5A6B"/>
    <w:rsid w:val="0058613A"/>
    <w:rsid w:val="005941DD"/>
    <w:rsid w:val="005A05C7"/>
    <w:rsid w:val="005B3F32"/>
    <w:rsid w:val="005C083C"/>
    <w:rsid w:val="005C0E9C"/>
    <w:rsid w:val="005C26C5"/>
    <w:rsid w:val="005C2F22"/>
    <w:rsid w:val="005C338F"/>
    <w:rsid w:val="005C52D0"/>
    <w:rsid w:val="005C5883"/>
    <w:rsid w:val="005C78A1"/>
    <w:rsid w:val="005D56E6"/>
    <w:rsid w:val="005D6FC1"/>
    <w:rsid w:val="005E5282"/>
    <w:rsid w:val="005E679D"/>
    <w:rsid w:val="005E72F5"/>
    <w:rsid w:val="005F2A5E"/>
    <w:rsid w:val="005F3D87"/>
    <w:rsid w:val="005F4ACA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5550"/>
    <w:rsid w:val="00667025"/>
    <w:rsid w:val="006749FF"/>
    <w:rsid w:val="006802C0"/>
    <w:rsid w:val="00680650"/>
    <w:rsid w:val="006877F8"/>
    <w:rsid w:val="006915D2"/>
    <w:rsid w:val="00694E65"/>
    <w:rsid w:val="00697750"/>
    <w:rsid w:val="006A0A40"/>
    <w:rsid w:val="006A175B"/>
    <w:rsid w:val="006A18FC"/>
    <w:rsid w:val="006A21E6"/>
    <w:rsid w:val="006A411C"/>
    <w:rsid w:val="006A48AF"/>
    <w:rsid w:val="006B1B34"/>
    <w:rsid w:val="006B2620"/>
    <w:rsid w:val="006B7025"/>
    <w:rsid w:val="006C11A8"/>
    <w:rsid w:val="006C3BAD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E7709"/>
    <w:rsid w:val="006F014F"/>
    <w:rsid w:val="006F479A"/>
    <w:rsid w:val="006F7C0C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7104"/>
    <w:rsid w:val="00761C04"/>
    <w:rsid w:val="00765E28"/>
    <w:rsid w:val="007725FD"/>
    <w:rsid w:val="00772BAA"/>
    <w:rsid w:val="007738C5"/>
    <w:rsid w:val="007819F1"/>
    <w:rsid w:val="007822FE"/>
    <w:rsid w:val="0079333B"/>
    <w:rsid w:val="007949BB"/>
    <w:rsid w:val="007A011C"/>
    <w:rsid w:val="007A2D3A"/>
    <w:rsid w:val="007B2F9B"/>
    <w:rsid w:val="007C365B"/>
    <w:rsid w:val="007C4909"/>
    <w:rsid w:val="007C4C52"/>
    <w:rsid w:val="007C753C"/>
    <w:rsid w:val="007D18B0"/>
    <w:rsid w:val="007D2AD0"/>
    <w:rsid w:val="007E5E69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358F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6A5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93D69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658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05D67"/>
    <w:rsid w:val="00A10748"/>
    <w:rsid w:val="00A11359"/>
    <w:rsid w:val="00A1223F"/>
    <w:rsid w:val="00A214DB"/>
    <w:rsid w:val="00A33AA4"/>
    <w:rsid w:val="00A3672D"/>
    <w:rsid w:val="00A4210D"/>
    <w:rsid w:val="00A43A4F"/>
    <w:rsid w:val="00A43CBF"/>
    <w:rsid w:val="00A447AD"/>
    <w:rsid w:val="00A45003"/>
    <w:rsid w:val="00A46220"/>
    <w:rsid w:val="00A506CF"/>
    <w:rsid w:val="00A5110F"/>
    <w:rsid w:val="00A57B18"/>
    <w:rsid w:val="00A654C3"/>
    <w:rsid w:val="00A71070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61A"/>
    <w:rsid w:val="00B017FA"/>
    <w:rsid w:val="00B049B0"/>
    <w:rsid w:val="00B05ACA"/>
    <w:rsid w:val="00B060A8"/>
    <w:rsid w:val="00B11DD6"/>
    <w:rsid w:val="00B12249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537"/>
    <w:rsid w:val="00B66763"/>
    <w:rsid w:val="00B7142D"/>
    <w:rsid w:val="00B86934"/>
    <w:rsid w:val="00B94DE2"/>
    <w:rsid w:val="00B958E3"/>
    <w:rsid w:val="00BA0CA8"/>
    <w:rsid w:val="00BA5221"/>
    <w:rsid w:val="00BA6D6F"/>
    <w:rsid w:val="00BA6EA5"/>
    <w:rsid w:val="00BB6909"/>
    <w:rsid w:val="00BB6FF9"/>
    <w:rsid w:val="00BC3520"/>
    <w:rsid w:val="00BC3774"/>
    <w:rsid w:val="00BC6033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C72"/>
    <w:rsid w:val="00C21EFC"/>
    <w:rsid w:val="00C240C3"/>
    <w:rsid w:val="00C24ED3"/>
    <w:rsid w:val="00C3247D"/>
    <w:rsid w:val="00C33CB9"/>
    <w:rsid w:val="00C4174A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2C53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16BD"/>
    <w:rsid w:val="00C92D43"/>
    <w:rsid w:val="00C93B51"/>
    <w:rsid w:val="00C962E3"/>
    <w:rsid w:val="00CA40F1"/>
    <w:rsid w:val="00CB0645"/>
    <w:rsid w:val="00CB20B6"/>
    <w:rsid w:val="00CB233F"/>
    <w:rsid w:val="00CB607A"/>
    <w:rsid w:val="00CC06CB"/>
    <w:rsid w:val="00CC1A49"/>
    <w:rsid w:val="00CD3467"/>
    <w:rsid w:val="00CD3A0D"/>
    <w:rsid w:val="00CE2BE9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C6306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22BD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62EC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351FCB-95D2-420C-80B9-8F506B67A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328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32</cp:revision>
  <cp:lastPrinted>2021-01-22T11:33:00Z</cp:lastPrinted>
  <dcterms:created xsi:type="dcterms:W3CDTF">2021-02-17T13:20:00Z</dcterms:created>
  <dcterms:modified xsi:type="dcterms:W3CDTF">2025-10-01T11:06:00Z</dcterms:modified>
</cp:coreProperties>
</file>